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2C31C" w14:textId="3108DA5A" w:rsidR="0006144A" w:rsidRPr="00267CFE" w:rsidRDefault="0006144A" w:rsidP="008C42B3">
      <w:pPr>
        <w:widowControl w:val="0"/>
        <w:autoSpaceDN w:val="0"/>
        <w:spacing w:after="120" w:line="260" w:lineRule="atLeast"/>
        <w:ind w:left="357" w:hanging="357"/>
        <w:jc w:val="right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124404A8" w14:textId="77777777" w:rsidR="0006144A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14:paraId="567361B1" w14:textId="77777777" w:rsidR="0006144A" w:rsidRDefault="0006144A" w:rsidP="008C42B3">
      <w:pPr>
        <w:widowControl w:val="0"/>
        <w:autoSpaceDN w:val="0"/>
        <w:spacing w:line="36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14:paraId="2377BA24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14:paraId="432CADB3" w14:textId="77777777" w:rsidR="0006144A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14:paraId="241095D4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14:paraId="2B50ABC7" w14:textId="77777777" w:rsidR="0006144A" w:rsidRDefault="0006144A" w:rsidP="0006144A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14:paraId="50DAA8E4" w14:textId="77777777" w:rsidR="0006144A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6F8E041F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36411C89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14:paraId="7AF09699" w14:textId="77777777" w:rsidR="0006144A" w:rsidRPr="00646F43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7ACE5BD2" w14:textId="257FCDDB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–zdolność zawodowa)</w:t>
      </w:r>
    </w:p>
    <w:p w14:paraId="59A58B63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14:paraId="3EE137CC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612656FD" w14:textId="77777777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left="0"/>
        <w:contextualSpacing w:val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14:paraId="16E40580" w14:textId="22FB7083" w:rsidR="0006144A" w:rsidRPr="0095749D" w:rsidRDefault="0006144A" w:rsidP="008C42B3">
      <w:pPr>
        <w:spacing w:after="120"/>
        <w:jc w:val="both"/>
        <w:rPr>
          <w:rFonts w:ascii="Tahoma" w:eastAsia="Lucida Sans Unicode" w:hAnsi="Tahoma" w:cs="Tahoma"/>
          <w:bCs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E173EC">
        <w:rPr>
          <w:rFonts w:ascii="Tahoma" w:hAnsi="Tahoma" w:cs="Tahoma"/>
          <w:b/>
        </w:rPr>
        <w:t>Zagospodarowanie terenu centrum wsi w celu poprawy dostępności do infrastruktury społecznej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025BA1">
        <w:rPr>
          <w:rFonts w:ascii="Tahoma" w:eastAsia="Lucida Sans Unicode" w:hAnsi="Tahoma" w:cs="Tahoma"/>
          <w:b/>
          <w:bCs/>
          <w:kern w:val="3"/>
          <w:lang w:eastAsia="zh-CN"/>
        </w:rPr>
        <w:t xml:space="preserve"> (II postępowanie)</w:t>
      </w:r>
      <w:r w:rsidR="00D950B2" w:rsidRPr="0095749D">
        <w:rPr>
          <w:rFonts w:ascii="Tahoma" w:eastAsia="Lucida Sans Unicode" w:hAnsi="Tahoma" w:cs="Tahoma"/>
          <w:bCs/>
          <w:color w:val="FF0000"/>
          <w:kern w:val="3"/>
          <w:lang w:eastAsia="zh-CN"/>
        </w:rPr>
        <w:t xml:space="preserve"> </w:t>
      </w:r>
    </w:p>
    <w:p w14:paraId="44B3ADF5" w14:textId="77777777" w:rsidR="0006144A" w:rsidRDefault="0006144A" w:rsidP="008C42B3">
      <w:pPr>
        <w:spacing w:after="120"/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14:paraId="3C255B28" w14:textId="7F4625A1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14:paraId="0026EE7E" w14:textId="77777777" w:rsidR="0006144A" w:rsidRPr="00646F43" w:rsidRDefault="0006144A" w:rsidP="008C42B3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20" w:line="360" w:lineRule="auto"/>
        <w:ind w:left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0980CE5" w14:textId="77777777" w:rsidR="0006144A" w:rsidRPr="00772737" w:rsidRDefault="0006144A" w:rsidP="008C42B3">
      <w:pPr>
        <w:keepNext/>
        <w:suppressAutoHyphens w:val="0"/>
        <w:overflowPunct/>
        <w:autoSpaceDE/>
        <w:spacing w:after="60"/>
        <w:ind w:left="709" w:hanging="425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Na potwierdzenie powyższego:</w:t>
      </w:r>
    </w:p>
    <w:p w14:paraId="1433A515" w14:textId="77777777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zdolności zawodowe nabyte w trakcie realizacji tych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świadczeń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przekazuję Wykonawcy w ramach niniejszego postępowania,</w:t>
      </w:r>
    </w:p>
    <w:p w14:paraId="1C50CA1B" w14:textId="118AF03F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spacing w:after="120"/>
        <w:ind w:left="568" w:hanging="284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składam</w:t>
      </w:r>
      <w:r w:rsidRPr="00772737">
        <w:rPr>
          <w:rFonts w:ascii="Tahoma" w:hAnsi="Tahoma" w:cs="Tahoma"/>
          <w:b/>
          <w:bCs/>
          <w:i/>
          <w:kern w:val="0"/>
          <w:sz w:val="19"/>
          <w:szCs w:val="19"/>
          <w:lang w:eastAsia="pl-PL"/>
        </w:rPr>
        <w:t xml:space="preserve">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dokumenty potwierdzające, że wykonane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świadczenia,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które spełniają warunek udziału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br/>
        <w:t>w postępow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aniu opisany w </w:t>
      </w:r>
      <w:r w:rsidR="00F755E9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ust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. 3.4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rozdziału III SWZ, zostały wykonane należycie.</w:t>
      </w:r>
    </w:p>
    <w:p w14:paraId="62663F7B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14:paraId="079E2B14" w14:textId="77777777" w:rsidR="0006144A" w:rsidRPr="00677C15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59E74620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120"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14:paraId="187A2BBE" w14:textId="77777777" w:rsidR="0006144A" w:rsidRPr="00ED392D" w:rsidRDefault="0006144A" w:rsidP="008C42B3">
      <w:pPr>
        <w:keepNext/>
        <w:widowControl w:val="0"/>
        <w:pBdr>
          <w:bottom w:val="single" w:sz="4" w:space="1" w:color="auto"/>
        </w:pBdr>
        <w:autoSpaceDN w:val="0"/>
        <w:spacing w:after="6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21ECE401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14:paraId="17F3B4E3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B6F169E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Zrealizuję </w:t>
      </w:r>
      <w:r w:rsidR="006D4D86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świadczenia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, których wskazane zdolności dotyczą w zakresie:</w:t>
      </w:r>
    </w:p>
    <w:p w14:paraId="6FC3A767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E556687" w14:textId="77777777" w:rsidR="007D7B1F" w:rsidRDefault="007D7B1F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</w:p>
    <w:p w14:paraId="3FFA0BEF" w14:textId="483A4427" w:rsidR="00D950B2" w:rsidRPr="00AD7864" w:rsidRDefault="00D950B2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76A8B0DA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Zobowiązanie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095A404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zobowiązanie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7C1FB01" w14:textId="77777777" w:rsidR="00D950B2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02547B4B" w14:textId="3259E817" w:rsidR="00462F5E" w:rsidRDefault="00D950B2" w:rsidP="00652556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Sect="000A109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D3E0E" w14:textId="77777777" w:rsidR="00376253" w:rsidRDefault="00376253" w:rsidP="00DA5839">
      <w:r>
        <w:separator/>
      </w:r>
    </w:p>
  </w:endnote>
  <w:endnote w:type="continuationSeparator" w:id="0">
    <w:p w14:paraId="4851CEAD" w14:textId="77777777" w:rsidR="00376253" w:rsidRDefault="00376253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CC2A4" w14:textId="77777777" w:rsidR="00376253" w:rsidRDefault="00376253" w:rsidP="00DA5839">
      <w:r>
        <w:separator/>
      </w:r>
    </w:p>
  </w:footnote>
  <w:footnote w:type="continuationSeparator" w:id="0">
    <w:p w14:paraId="610BEF18" w14:textId="77777777" w:rsidR="00376253" w:rsidRDefault="00376253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79B12024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A5ADC" w14:textId="77777777" w:rsidR="000A109F" w:rsidRDefault="000A109F" w:rsidP="000A109F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3374DBDE" wp14:editId="252396B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61598D65" wp14:editId="43924E42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5ED10966" wp14:editId="14627C94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151EA2C" wp14:editId="5E915A7F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6C7FDE" w14:textId="77777777" w:rsidR="000A109F" w:rsidRDefault="000A109F" w:rsidP="000A109F">
    <w:pPr>
      <w:pStyle w:val="Nagwek"/>
      <w:rPr>
        <w:noProof/>
        <w:lang w:eastAsia="pl-PL"/>
      </w:rPr>
    </w:pPr>
  </w:p>
  <w:p w14:paraId="4F72283C" w14:textId="77777777" w:rsidR="000A109F" w:rsidRPr="00503B3C" w:rsidRDefault="000A109F" w:rsidP="000A109F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697E75AA" w14:textId="1F68F7B6" w:rsidR="000A109F" w:rsidRDefault="000A109F" w:rsidP="000A109F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025BA1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 w:rsidR="00BA5281">
      <w:rPr>
        <w:rFonts w:ascii="Tahoma" w:hAnsi="Tahoma" w:cs="Tahoma"/>
      </w:rPr>
      <w:t>3</w:t>
    </w:r>
  </w:p>
  <w:p w14:paraId="4AB1BD63" w14:textId="77777777" w:rsidR="000A109F" w:rsidRDefault="000A1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979911">
    <w:abstractNumId w:val="2"/>
  </w:num>
  <w:num w:numId="2" w16cid:durableId="210504110">
    <w:abstractNumId w:val="148"/>
  </w:num>
  <w:num w:numId="3" w16cid:durableId="1001736794">
    <w:abstractNumId w:val="64"/>
  </w:num>
  <w:num w:numId="4" w16cid:durableId="307246203">
    <w:abstractNumId w:val="168"/>
  </w:num>
  <w:num w:numId="5" w16cid:durableId="1195921627">
    <w:abstractNumId w:val="192"/>
  </w:num>
  <w:num w:numId="6" w16cid:durableId="1236741793">
    <w:abstractNumId w:val="138"/>
  </w:num>
  <w:num w:numId="7" w16cid:durableId="1264000256">
    <w:abstractNumId w:val="149"/>
  </w:num>
  <w:num w:numId="8" w16cid:durableId="871958509">
    <w:abstractNumId w:val="54"/>
  </w:num>
  <w:num w:numId="9" w16cid:durableId="625411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0877521">
    <w:abstractNumId w:val="174"/>
  </w:num>
  <w:num w:numId="11" w16cid:durableId="1244798163">
    <w:abstractNumId w:val="133"/>
  </w:num>
  <w:num w:numId="12" w16cid:durableId="1112939293">
    <w:abstractNumId w:val="55"/>
  </w:num>
  <w:num w:numId="13" w16cid:durableId="1921672090">
    <w:abstractNumId w:val="92"/>
  </w:num>
  <w:num w:numId="14" w16cid:durableId="888960935">
    <w:abstractNumId w:val="140"/>
  </w:num>
  <w:num w:numId="15" w16cid:durableId="243491783">
    <w:abstractNumId w:val="161"/>
  </w:num>
  <w:num w:numId="16" w16cid:durableId="1864590965">
    <w:abstractNumId w:val="162"/>
  </w:num>
  <w:num w:numId="17" w16cid:durableId="1884561439">
    <w:abstractNumId w:val="88"/>
  </w:num>
  <w:num w:numId="18" w16cid:durableId="317659232">
    <w:abstractNumId w:val="62"/>
  </w:num>
  <w:num w:numId="19" w16cid:durableId="785151001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69369327">
    <w:abstractNumId w:val="53"/>
  </w:num>
  <w:num w:numId="21" w16cid:durableId="15159497">
    <w:abstractNumId w:val="188"/>
  </w:num>
  <w:num w:numId="22" w16cid:durableId="1667434989">
    <w:abstractNumId w:val="83"/>
  </w:num>
  <w:num w:numId="23" w16cid:durableId="688872468">
    <w:abstractNumId w:val="136"/>
  </w:num>
  <w:num w:numId="24" w16cid:durableId="267860622">
    <w:abstractNumId w:val="163"/>
  </w:num>
  <w:num w:numId="25" w16cid:durableId="442459308">
    <w:abstractNumId w:val="38"/>
  </w:num>
  <w:num w:numId="26" w16cid:durableId="77676203">
    <w:abstractNumId w:val="127"/>
  </w:num>
  <w:num w:numId="27" w16cid:durableId="1434010466">
    <w:abstractNumId w:val="101"/>
  </w:num>
  <w:num w:numId="28" w16cid:durableId="1367950108">
    <w:abstractNumId w:val="25"/>
  </w:num>
  <w:num w:numId="29" w16cid:durableId="1087071763">
    <w:abstractNumId w:val="116"/>
  </w:num>
  <w:num w:numId="30" w16cid:durableId="642974376">
    <w:abstractNumId w:val="147"/>
  </w:num>
  <w:num w:numId="31" w16cid:durableId="1379236934">
    <w:abstractNumId w:val="164"/>
  </w:num>
  <w:num w:numId="32" w16cid:durableId="452094624">
    <w:abstractNumId w:val="184"/>
  </w:num>
  <w:num w:numId="33" w16cid:durableId="1926723377">
    <w:abstractNumId w:val="121"/>
  </w:num>
  <w:num w:numId="34" w16cid:durableId="1309632081">
    <w:abstractNumId w:val="120"/>
  </w:num>
  <w:num w:numId="35" w16cid:durableId="428161775">
    <w:abstractNumId w:val="72"/>
  </w:num>
  <w:num w:numId="36" w16cid:durableId="761680592">
    <w:abstractNumId w:val="84"/>
  </w:num>
  <w:num w:numId="37" w16cid:durableId="794522274">
    <w:abstractNumId w:val="86"/>
  </w:num>
  <w:num w:numId="38" w16cid:durableId="6830744">
    <w:abstractNumId w:val="80"/>
  </w:num>
  <w:num w:numId="39" w16cid:durableId="877816568">
    <w:abstractNumId w:val="68"/>
  </w:num>
  <w:num w:numId="40" w16cid:durableId="502355741">
    <w:abstractNumId w:val="29"/>
  </w:num>
  <w:num w:numId="41" w16cid:durableId="1691367948">
    <w:abstractNumId w:val="152"/>
  </w:num>
  <w:num w:numId="42" w16cid:durableId="1705523684">
    <w:abstractNumId w:val="81"/>
  </w:num>
  <w:num w:numId="43" w16cid:durableId="372703491">
    <w:abstractNumId w:val="108"/>
  </w:num>
  <w:num w:numId="44" w16cid:durableId="1665477572">
    <w:abstractNumId w:val="118"/>
  </w:num>
  <w:num w:numId="45" w16cid:durableId="1080516360">
    <w:abstractNumId w:val="144"/>
  </w:num>
  <w:num w:numId="46" w16cid:durableId="1756511108">
    <w:abstractNumId w:val="27"/>
  </w:num>
  <w:num w:numId="47" w16cid:durableId="1180778444">
    <w:abstractNumId w:val="50"/>
  </w:num>
  <w:num w:numId="48" w16cid:durableId="1535271170">
    <w:abstractNumId w:val="97"/>
  </w:num>
  <w:num w:numId="49" w16cid:durableId="1555506622">
    <w:abstractNumId w:val="41"/>
  </w:num>
  <w:num w:numId="50" w16cid:durableId="1392578871">
    <w:abstractNumId w:val="36"/>
  </w:num>
  <w:num w:numId="51" w16cid:durableId="1862275281">
    <w:abstractNumId w:val="125"/>
  </w:num>
  <w:num w:numId="52" w16cid:durableId="229925584">
    <w:abstractNumId w:val="47"/>
  </w:num>
  <w:num w:numId="53" w16cid:durableId="230893990">
    <w:abstractNumId w:val="146"/>
  </w:num>
  <w:num w:numId="54" w16cid:durableId="1098718421">
    <w:abstractNumId w:val="105"/>
  </w:num>
  <w:num w:numId="55" w16cid:durableId="958098686">
    <w:abstractNumId w:val="60"/>
  </w:num>
  <w:num w:numId="56" w16cid:durableId="1770658965">
    <w:abstractNumId w:val="117"/>
  </w:num>
  <w:num w:numId="57" w16cid:durableId="352803722">
    <w:abstractNumId w:val="166"/>
  </w:num>
  <w:num w:numId="58" w16cid:durableId="827868137">
    <w:abstractNumId w:val="26"/>
  </w:num>
  <w:num w:numId="59" w16cid:durableId="2074962038">
    <w:abstractNumId w:val="154"/>
  </w:num>
  <w:num w:numId="60" w16cid:durableId="873034865">
    <w:abstractNumId w:val="182"/>
  </w:num>
  <w:num w:numId="61" w16cid:durableId="56403130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717323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93706454">
    <w:abstractNumId w:val="28"/>
  </w:num>
  <w:num w:numId="64" w16cid:durableId="844511585">
    <w:abstractNumId w:val="129"/>
  </w:num>
  <w:num w:numId="65" w16cid:durableId="1068306130">
    <w:abstractNumId w:val="34"/>
  </w:num>
  <w:num w:numId="66" w16cid:durableId="697587626">
    <w:abstractNumId w:val="110"/>
  </w:num>
  <w:num w:numId="67" w16cid:durableId="50810170">
    <w:abstractNumId w:val="52"/>
  </w:num>
  <w:num w:numId="68" w16cid:durableId="218634566">
    <w:abstractNumId w:val="176"/>
  </w:num>
  <w:num w:numId="69" w16cid:durableId="1869681789">
    <w:abstractNumId w:val="85"/>
  </w:num>
  <w:num w:numId="70" w16cid:durableId="544953912">
    <w:abstractNumId w:val="158"/>
  </w:num>
  <w:num w:numId="71" w16cid:durableId="1833326917">
    <w:abstractNumId w:val="35"/>
  </w:num>
  <w:num w:numId="72" w16cid:durableId="1794059964">
    <w:abstractNumId w:val="137"/>
  </w:num>
  <w:num w:numId="73" w16cid:durableId="716928489">
    <w:abstractNumId w:val="131"/>
  </w:num>
  <w:num w:numId="74" w16cid:durableId="1703480549">
    <w:abstractNumId w:val="111"/>
  </w:num>
  <w:num w:numId="75" w16cid:durableId="414789373">
    <w:abstractNumId w:val="191"/>
  </w:num>
  <w:num w:numId="76" w16cid:durableId="2141604289">
    <w:abstractNumId w:val="48"/>
  </w:num>
  <w:num w:numId="77" w16cid:durableId="1601334981">
    <w:abstractNumId w:val="100"/>
  </w:num>
  <w:num w:numId="78" w16cid:durableId="2054883345">
    <w:abstractNumId w:val="160"/>
  </w:num>
  <w:num w:numId="79" w16cid:durableId="1684552940">
    <w:abstractNumId w:val="172"/>
  </w:num>
  <w:num w:numId="80" w16cid:durableId="85808773">
    <w:abstractNumId w:val="46"/>
  </w:num>
  <w:num w:numId="81" w16cid:durableId="1680081109">
    <w:abstractNumId w:val="139"/>
  </w:num>
  <w:num w:numId="82" w16cid:durableId="587428653">
    <w:abstractNumId w:val="93"/>
  </w:num>
  <w:num w:numId="83" w16cid:durableId="843781294">
    <w:abstractNumId w:val="30"/>
  </w:num>
  <w:num w:numId="84" w16cid:durableId="1586961460">
    <w:abstractNumId w:val="56"/>
  </w:num>
  <w:num w:numId="85" w16cid:durableId="379594391">
    <w:abstractNumId w:val="185"/>
  </w:num>
  <w:num w:numId="86" w16cid:durableId="580137328">
    <w:abstractNumId w:val="70"/>
  </w:num>
  <w:num w:numId="87" w16cid:durableId="621151572">
    <w:abstractNumId w:val="51"/>
  </w:num>
  <w:num w:numId="88" w16cid:durableId="1729064636">
    <w:abstractNumId w:val="40"/>
  </w:num>
  <w:num w:numId="89" w16cid:durableId="1829712511">
    <w:abstractNumId w:val="193"/>
  </w:num>
  <w:num w:numId="90" w16cid:durableId="582379352">
    <w:abstractNumId w:val="75"/>
  </w:num>
  <w:num w:numId="91" w16cid:durableId="1739743942">
    <w:abstractNumId w:val="157"/>
  </w:num>
  <w:num w:numId="92" w16cid:durableId="208418000">
    <w:abstractNumId w:val="103"/>
  </w:num>
  <w:num w:numId="93" w16cid:durableId="17989919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37674779">
    <w:abstractNumId w:val="40"/>
    <w:lvlOverride w:ilvl="0">
      <w:startOverride w:val="1"/>
    </w:lvlOverride>
  </w:num>
  <w:num w:numId="95" w16cid:durableId="428089467">
    <w:abstractNumId w:val="87"/>
  </w:num>
  <w:num w:numId="96" w16cid:durableId="122620882">
    <w:abstractNumId w:val="98"/>
  </w:num>
  <w:num w:numId="97" w16cid:durableId="702096327">
    <w:abstractNumId w:val="57"/>
  </w:num>
  <w:num w:numId="98" w16cid:durableId="1195000027">
    <w:abstractNumId w:val="5"/>
  </w:num>
  <w:num w:numId="99" w16cid:durableId="1397899696">
    <w:abstractNumId w:val="186"/>
  </w:num>
  <w:num w:numId="100" w16cid:durableId="1040743060">
    <w:abstractNumId w:val="134"/>
  </w:num>
  <w:num w:numId="101" w16cid:durableId="1640645701">
    <w:abstractNumId w:val="197"/>
  </w:num>
  <w:num w:numId="102" w16cid:durableId="1129084058">
    <w:abstractNumId w:val="132"/>
  </w:num>
  <w:num w:numId="103" w16cid:durableId="1545941091">
    <w:abstractNumId w:val="73"/>
  </w:num>
  <w:num w:numId="104" w16cid:durableId="517233341">
    <w:abstractNumId w:val="90"/>
  </w:num>
  <w:num w:numId="105" w16cid:durableId="695347185">
    <w:abstractNumId w:val="159"/>
  </w:num>
  <w:num w:numId="106" w16cid:durableId="1118257910">
    <w:abstractNumId w:val="119"/>
  </w:num>
  <w:num w:numId="107" w16cid:durableId="328143881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87314541">
    <w:abstractNumId w:val="173"/>
  </w:num>
  <w:num w:numId="109" w16cid:durableId="372507939">
    <w:abstractNumId w:val="32"/>
  </w:num>
  <w:num w:numId="110" w16cid:durableId="137110168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9536231">
    <w:abstractNumId w:val="177"/>
  </w:num>
  <w:num w:numId="112" w16cid:durableId="338124295">
    <w:abstractNumId w:val="126"/>
  </w:num>
  <w:num w:numId="113" w16cid:durableId="1042680580">
    <w:abstractNumId w:val="59"/>
  </w:num>
  <w:num w:numId="114" w16cid:durableId="1066418040">
    <w:abstractNumId w:val="39"/>
  </w:num>
  <w:num w:numId="115" w16cid:durableId="331226565">
    <w:abstractNumId w:val="142"/>
  </w:num>
  <w:num w:numId="116" w16cid:durableId="1597133078">
    <w:abstractNumId w:val="151"/>
  </w:num>
  <w:num w:numId="117" w16cid:durableId="1089229532">
    <w:abstractNumId w:val="183"/>
  </w:num>
  <w:num w:numId="118" w16cid:durableId="637607685">
    <w:abstractNumId w:val="112"/>
  </w:num>
  <w:num w:numId="119" w16cid:durableId="887765652">
    <w:abstractNumId w:val="65"/>
  </w:num>
  <w:num w:numId="120" w16cid:durableId="1207520989">
    <w:abstractNumId w:val="190"/>
  </w:num>
  <w:num w:numId="121" w16cid:durableId="1993175578">
    <w:abstractNumId w:val="114"/>
  </w:num>
  <w:num w:numId="122" w16cid:durableId="715394779">
    <w:abstractNumId w:val="99"/>
  </w:num>
  <w:num w:numId="123" w16cid:durableId="714893190">
    <w:abstractNumId w:val="113"/>
  </w:num>
  <w:num w:numId="124" w16cid:durableId="1011105004">
    <w:abstractNumId w:val="74"/>
  </w:num>
  <w:num w:numId="125" w16cid:durableId="768886842">
    <w:abstractNumId w:val="78"/>
  </w:num>
  <w:num w:numId="126" w16cid:durableId="1801730217">
    <w:abstractNumId w:val="71"/>
  </w:num>
  <w:num w:numId="127" w16cid:durableId="1546716096">
    <w:abstractNumId w:val="31"/>
  </w:num>
  <w:num w:numId="128" w16cid:durableId="1942881768">
    <w:abstractNumId w:val="66"/>
  </w:num>
  <w:num w:numId="129" w16cid:durableId="62088984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46677743">
    <w:abstractNumId w:val="194"/>
  </w:num>
  <w:num w:numId="131" w16cid:durableId="84689242">
    <w:abstractNumId w:val="141"/>
  </w:num>
  <w:num w:numId="132" w16cid:durableId="348070173">
    <w:abstractNumId w:val="175"/>
  </w:num>
  <w:num w:numId="133" w16cid:durableId="223683186">
    <w:abstractNumId w:val="189"/>
  </w:num>
  <w:num w:numId="134" w16cid:durableId="1397629524">
    <w:abstractNumId w:val="143"/>
  </w:num>
  <w:num w:numId="135" w16cid:durableId="1900284080">
    <w:abstractNumId w:val="178"/>
  </w:num>
  <w:num w:numId="136" w16cid:durableId="1834371018">
    <w:abstractNumId w:val="91"/>
  </w:num>
  <w:num w:numId="137" w16cid:durableId="363989810">
    <w:abstractNumId w:val="107"/>
  </w:num>
  <w:num w:numId="138" w16cid:durableId="340205190">
    <w:abstractNumId w:val="67"/>
  </w:num>
  <w:num w:numId="139" w16cid:durableId="433792157">
    <w:abstractNumId w:val="82"/>
  </w:num>
  <w:num w:numId="140" w16cid:durableId="514466477">
    <w:abstractNumId w:val="135"/>
  </w:num>
  <w:num w:numId="141" w16cid:durableId="241062503">
    <w:abstractNumId w:val="95"/>
  </w:num>
  <w:num w:numId="142" w16cid:durableId="1897860649">
    <w:abstractNumId w:val="79"/>
  </w:num>
  <w:num w:numId="143" w16cid:durableId="11497061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560098689">
    <w:abstractNumId w:val="128"/>
  </w:num>
  <w:num w:numId="145" w16cid:durableId="1797025640">
    <w:abstractNumId w:val="115"/>
  </w:num>
  <w:num w:numId="146" w16cid:durableId="1737043735">
    <w:abstractNumId w:val="43"/>
  </w:num>
  <w:num w:numId="147" w16cid:durableId="1724519137">
    <w:abstractNumId w:val="169"/>
  </w:num>
  <w:num w:numId="148" w16cid:durableId="532763753">
    <w:abstractNumId w:val="76"/>
  </w:num>
  <w:num w:numId="149" w16cid:durableId="335033841">
    <w:abstractNumId w:val="45"/>
  </w:num>
  <w:num w:numId="150" w16cid:durableId="806703292">
    <w:abstractNumId w:val="153"/>
  </w:num>
  <w:num w:numId="151" w16cid:durableId="219483432">
    <w:abstractNumId w:val="37"/>
  </w:num>
  <w:num w:numId="152" w16cid:durableId="2106266755">
    <w:abstractNumId w:val="89"/>
  </w:num>
  <w:num w:numId="153" w16cid:durableId="613175586">
    <w:abstractNumId w:val="122"/>
  </w:num>
  <w:num w:numId="154" w16cid:durableId="1867451002">
    <w:abstractNumId w:val="96"/>
  </w:num>
  <w:num w:numId="155" w16cid:durableId="474371915">
    <w:abstractNumId w:val="130"/>
  </w:num>
  <w:num w:numId="156" w16cid:durableId="831138418">
    <w:abstractNumId w:val="195"/>
  </w:num>
  <w:num w:numId="157" w16cid:durableId="444427550">
    <w:abstractNumId w:val="77"/>
  </w:num>
  <w:num w:numId="158" w16cid:durableId="1263028545">
    <w:abstractNumId w:val="155"/>
  </w:num>
  <w:num w:numId="159" w16cid:durableId="1113600133">
    <w:abstractNumId w:val="109"/>
  </w:num>
  <w:num w:numId="160" w16cid:durableId="481238586">
    <w:abstractNumId w:val="187"/>
  </w:num>
  <w:num w:numId="161" w16cid:durableId="1683625292">
    <w:abstractNumId w:val="33"/>
  </w:num>
  <w:num w:numId="162" w16cid:durableId="1606379721">
    <w:abstractNumId w:val="44"/>
  </w:num>
  <w:num w:numId="163" w16cid:durableId="926187311">
    <w:abstractNumId w:val="69"/>
  </w:num>
  <w:num w:numId="164" w16cid:durableId="455874395">
    <w:abstractNumId w:val="167"/>
  </w:num>
  <w:num w:numId="165" w16cid:durableId="1072697267">
    <w:abstractNumId w:val="150"/>
  </w:num>
  <w:num w:numId="166" w16cid:durableId="365522579">
    <w:abstractNumId w:val="106"/>
  </w:num>
  <w:num w:numId="167" w16cid:durableId="1304772325">
    <w:abstractNumId w:val="165"/>
  </w:num>
  <w:num w:numId="168" w16cid:durableId="639963749">
    <w:abstractNumId w:val="58"/>
  </w:num>
  <w:num w:numId="169" w16cid:durableId="2110737119">
    <w:abstractNumId w:val="124"/>
  </w:num>
  <w:num w:numId="170" w16cid:durableId="1871651605">
    <w:abstractNumId w:val="104"/>
  </w:num>
  <w:num w:numId="171" w16cid:durableId="148251150">
    <w:abstractNumId w:val="145"/>
  </w:num>
  <w:num w:numId="172" w16cid:durableId="1077822408">
    <w:abstractNumId w:val="170"/>
  </w:num>
  <w:num w:numId="173" w16cid:durableId="16927703">
    <w:abstractNumId w:val="42"/>
  </w:num>
  <w:num w:numId="174" w16cid:durableId="1149789455">
    <w:abstractNumId w:val="156"/>
  </w:num>
  <w:num w:numId="175" w16cid:durableId="1188373366">
    <w:abstractNumId w:val="0"/>
  </w:num>
  <w:num w:numId="176" w16cid:durableId="446432222">
    <w:abstractNumId w:val="94"/>
  </w:num>
  <w:num w:numId="177" w16cid:durableId="479078179">
    <w:abstractNumId w:val="49"/>
  </w:num>
  <w:num w:numId="178" w16cid:durableId="1079644289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5BA1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2B8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09F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3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5A92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556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77F50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0EF4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6F16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281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C7887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3EC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9B0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2F1EA1"/>
    <w:rsid w:val="00364815"/>
    <w:rsid w:val="003953B7"/>
    <w:rsid w:val="003F2155"/>
    <w:rsid w:val="004906D2"/>
    <w:rsid w:val="004A1D53"/>
    <w:rsid w:val="004A71FD"/>
    <w:rsid w:val="004B3F1D"/>
    <w:rsid w:val="004B4CB6"/>
    <w:rsid w:val="004D439C"/>
    <w:rsid w:val="004F726E"/>
    <w:rsid w:val="00541F63"/>
    <w:rsid w:val="005630D0"/>
    <w:rsid w:val="0056784E"/>
    <w:rsid w:val="005C272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21773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91879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8243D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2023-03-13T08:04:00Z</dcterms:modified>
</cp:coreProperties>
</file>